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2"/>
        <w:gridCol w:w="1207"/>
        <w:gridCol w:w="1409"/>
        <w:gridCol w:w="2147"/>
        <w:gridCol w:w="466"/>
        <w:gridCol w:w="2756"/>
      </w:tblGrid>
      <w:tr w:rsidR="00B07C81" w:rsidRPr="00966BA4" w14:paraId="2A1FFFFD" w14:textId="77777777" w:rsidTr="00B07C81">
        <w:trPr>
          <w:trHeight w:val="51"/>
          <w:tblHeader/>
          <w:jc w:val="center"/>
        </w:trPr>
        <w:tc>
          <w:tcPr>
            <w:tcW w:w="10597" w:type="dxa"/>
            <w:gridSpan w:val="6"/>
          </w:tcPr>
          <w:bookmarkStart w:id="0" w:name="_Hlk96374127"/>
          <w:bookmarkStart w:id="1" w:name="_Hlk96374078"/>
          <w:bookmarkStart w:id="2" w:name="OGP16"/>
          <w:p w14:paraId="5B676F27" w14:textId="77777777" w:rsidR="00B07C81" w:rsidRPr="00966BA4" w:rsidRDefault="00B07C81" w:rsidP="00B07C81">
            <w:pPr>
              <w:rPr>
                <w:rStyle w:val="Heading1Char"/>
                <w:lang w:val="es-419"/>
              </w:rPr>
            </w:pPr>
            <w:r w:rsidRPr="00966BA4">
              <w:rPr>
                <w:rStyle w:val="Heading1Char"/>
                <w:lang w:val="es-419"/>
              </w:rPr>
              <w:fldChar w:fldCharType="begin"/>
            </w:r>
            <w:r w:rsidRPr="00966BA4">
              <w:rPr>
                <w:rStyle w:val="Heading1Char"/>
                <w:lang w:val="es-419"/>
              </w:rPr>
              <w:instrText xml:space="preserve"> HYPERLINK \l "_top" </w:instrText>
            </w:r>
            <w:r w:rsidRPr="00966BA4">
              <w:rPr>
                <w:rStyle w:val="Heading1Char"/>
                <w:lang w:val="es-419"/>
              </w:rPr>
            </w:r>
            <w:r w:rsidRPr="00966BA4">
              <w:rPr>
                <w:rStyle w:val="Heading1Char"/>
                <w:lang w:val="es-419"/>
              </w:rPr>
              <w:fldChar w:fldCharType="separate"/>
            </w:r>
            <w:bookmarkStart w:id="3" w:name="_Toc92876362"/>
            <w:bookmarkStart w:id="4" w:name="_Toc95940921"/>
            <w:r w:rsidRPr="00966BA4">
              <w:rPr>
                <w:rStyle w:val="Heading1Char"/>
                <w:lang w:val="es-419"/>
              </w:rPr>
              <w:t>PAO</w:t>
            </w:r>
            <w:r w:rsidRPr="00966BA4">
              <w:rPr>
                <w:rStyle w:val="Heading1Char"/>
                <w:lang w:val="es-419"/>
              </w:rPr>
              <w:fldChar w:fldCharType="end"/>
            </w:r>
            <w:r w:rsidRPr="00966BA4">
              <w:rPr>
                <w:rStyle w:val="Heading1Char"/>
                <w:lang w:val="es-419"/>
              </w:rPr>
              <w:t xml:space="preserve"> 25: Acuerdo de Equivalencia Orgánica Estados Unidos de América–UK</w:t>
            </w:r>
            <w:bookmarkEnd w:id="3"/>
            <w:bookmarkEnd w:id="4"/>
            <w:r w:rsidRPr="00966BA4">
              <w:rPr>
                <w:rStyle w:val="Heading1Char"/>
                <w:lang w:val="es-419"/>
              </w:rPr>
              <w:t xml:space="preserve">  </w:t>
            </w:r>
          </w:p>
        </w:tc>
      </w:tr>
      <w:tr w:rsidR="00B07C81" w:rsidRPr="00966BA4" w14:paraId="76BB3EC4" w14:textId="77777777" w:rsidTr="00B07C81">
        <w:trPr>
          <w:trHeight w:val="800"/>
          <w:jc w:val="center"/>
        </w:trPr>
        <w:tc>
          <w:tcPr>
            <w:tcW w:w="10597" w:type="dxa"/>
            <w:gridSpan w:val="6"/>
          </w:tcPr>
          <w:p w14:paraId="28AC5811" w14:textId="59C8B497" w:rsidR="00B07C81" w:rsidRPr="00966BA4" w:rsidRDefault="00B07C81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lang w:val="es-419"/>
              </w:rPr>
              <w:t xml:space="preserve">Los productos orgánicos certificados por USDA producidos en los Estados Unidos se pueden representar como orgánicos en el Reino Unido (UK), incluidos Gran Bretaña e Irlanda del Norte, con la documentación adecuada. Las exportaciones al Reino Unido-Gran Bretaña e Irlanda del Norte tienen requisitos documentales por separados. </w:t>
            </w:r>
            <w:r w:rsidRPr="00966BA4">
              <w:rPr>
                <w:b/>
                <w:bCs/>
                <w:lang w:val="es-419"/>
              </w:rPr>
              <w:t>Complete esta sección si se encuentra en los Estados Unidos y planea exportar productos orgánicos al Reino Unido</w:t>
            </w:r>
            <w:r w:rsidRPr="00966BA4">
              <w:rPr>
                <w:lang w:val="es-419"/>
              </w:rPr>
              <w:t xml:space="preserve">. Siga este enlace para obtener más información sobre </w:t>
            </w:r>
            <w:hyperlink r:id="rId11" w:history="1">
              <w:r w:rsidRPr="00966BA4">
                <w:rPr>
                  <w:rStyle w:val="Hyperlink"/>
                  <w:b/>
                  <w:lang w:val="es-419"/>
                </w:rPr>
                <w:t>Exporting product to the UK</w:t>
              </w:r>
            </w:hyperlink>
            <w:r w:rsidRPr="00966BA4">
              <w:rPr>
                <w:szCs w:val="20"/>
                <w:lang w:val="es-419"/>
              </w:rPr>
              <w:t>.</w:t>
            </w:r>
          </w:p>
        </w:tc>
      </w:tr>
      <w:tr w:rsidR="00B07C81" w:rsidRPr="00966BA4" w14:paraId="7BA3D5AE" w14:textId="77777777" w:rsidTr="00B07C81">
        <w:trPr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E70F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b/>
                <w:lang w:val="es-419"/>
              </w:rPr>
              <w:t>A. Verificación del Producto</w:t>
            </w:r>
          </w:p>
        </w:tc>
      </w:tr>
      <w:tr w:rsidR="00B07C81" w:rsidRPr="00966BA4" w14:paraId="614E42EC" w14:textId="77777777" w:rsidTr="00B07C81">
        <w:trPr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96CFF" w14:textId="77777777" w:rsidR="00B07C81" w:rsidRPr="00966BA4" w:rsidRDefault="00B07C81" w:rsidP="00B07C81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lang w:val="es-419"/>
              </w:rPr>
              <w:t>1. UK-Gran Bretaña</w:t>
            </w:r>
          </w:p>
          <w:p w14:paraId="36E744FC" w14:textId="77777777" w:rsidR="00B07C81" w:rsidRPr="00966BA4" w:rsidRDefault="00B07C81" w:rsidP="00B07C81">
            <w:pPr>
              <w:rPr>
                <w:lang w:val="es-419"/>
              </w:rPr>
            </w:pPr>
            <w:r w:rsidRPr="00966BA4">
              <w:rPr>
                <w:lang w:val="es-419"/>
              </w:rPr>
              <w:t>Enumere todos los cultivos que desea representar como orgánicos en el Reino Unido-Gran Bretaña (Inglaterra, Escocia, Gales).</w:t>
            </w:r>
          </w:p>
        </w:tc>
      </w:tr>
      <w:tr w:rsidR="00B07C81" w:rsidRPr="00966BA4" w14:paraId="7629095D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A4D9A" w14:textId="77777777" w:rsidR="00B07C81" w:rsidRPr="00966BA4" w:rsidRDefault="00B07C81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/>
                <w:lang w:val="es-419"/>
              </w:rPr>
              <w:t>Cultivos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B5B6" w14:textId="77777777" w:rsidR="00B07C81" w:rsidRPr="00966BA4" w:rsidRDefault="00B07C81" w:rsidP="00B07C81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lang w:val="es-419"/>
              </w:rPr>
              <w:t>Sub-Unidas</w:t>
            </w:r>
          </w:p>
          <w:p w14:paraId="285AB367" w14:textId="4B0DD4FB" w:rsidR="00B07C81" w:rsidRPr="00966BA4" w:rsidRDefault="00B07C81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2BC1">
              <w:rPr>
                <w:bCs/>
                <w:iCs/>
                <w:lang w:val="es-419"/>
              </w:rPr>
            </w:r>
            <w:r w:rsidR="00EC2B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todas </w:t>
            </w:r>
            <w:r w:rsidR="003F3B23" w:rsidRPr="00966BA4">
              <w:rPr>
                <w:bCs/>
                <w:iCs/>
                <w:lang w:val="es-419"/>
              </w:rPr>
              <w:t>subunidades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374E" w14:textId="77777777" w:rsidR="00B07C81" w:rsidRPr="00966BA4" w:rsidRDefault="00B07C81" w:rsidP="00B07C81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lang w:val="es-419"/>
              </w:rPr>
              <w:t>Campos</w:t>
            </w:r>
          </w:p>
          <w:p w14:paraId="55D390B7" w14:textId="77777777" w:rsidR="00B07C81" w:rsidRPr="00966BA4" w:rsidRDefault="00B07C81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2BC1">
              <w:rPr>
                <w:bCs/>
                <w:iCs/>
                <w:lang w:val="es-419"/>
              </w:rPr>
            </w:r>
            <w:r w:rsidR="00EC2B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Todos los campos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38D1B" w14:textId="77777777" w:rsidR="00B07C81" w:rsidRPr="00966BA4" w:rsidRDefault="00B07C81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/>
                <w:sz w:val="20"/>
                <w:szCs w:val="20"/>
                <w:lang w:val="es-419"/>
              </w:rPr>
              <w:t xml:space="preserve">Etiquetas utilizadas en los productos que se exportarán </w:t>
            </w:r>
          </w:p>
        </w:tc>
      </w:tr>
      <w:tr w:rsidR="00B07C81" w:rsidRPr="00966BA4" w14:paraId="23E9A3AA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93CB5" w14:textId="77777777" w:rsidR="00B07C81" w:rsidRPr="00966BA4" w:rsidRDefault="00B07C81" w:rsidP="00B07C81">
            <w:pPr>
              <w:rPr>
                <w:b/>
                <w:szCs w:val="22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AB269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4B00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90535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B07C81" w:rsidRPr="00966BA4" w14:paraId="6BEE5CA4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86954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D9AAC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3AC8D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5EA2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Minorista  </w:t>
            </w: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No minorista</w:t>
            </w:r>
          </w:p>
        </w:tc>
      </w:tr>
      <w:tr w:rsidR="00B07C81" w:rsidRPr="00966BA4" w14:paraId="6F4C9056" w14:textId="77777777" w:rsidTr="00B07C81">
        <w:trPr>
          <w:trHeight w:val="365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0015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b/>
                <w:lang w:val="es-419"/>
              </w:rPr>
              <w:t>2. UK-Irlanda del Norte</w:t>
            </w:r>
          </w:p>
          <w:p w14:paraId="67C0ECE2" w14:textId="77777777" w:rsidR="00B07C81" w:rsidRPr="00966BA4" w:rsidRDefault="00B07C81" w:rsidP="00B07C81">
            <w:pPr>
              <w:rPr>
                <w:lang w:val="es-419"/>
              </w:rPr>
            </w:pPr>
            <w:r w:rsidRPr="00966BA4">
              <w:rPr>
                <w:lang w:val="es-419"/>
              </w:rPr>
              <w:t>Enumere todos los cultivos que desea representar como orgánicos en el Reino Unido- Irlanda del Norte.</w:t>
            </w:r>
          </w:p>
        </w:tc>
      </w:tr>
      <w:tr w:rsidR="00B07C81" w:rsidRPr="00966BA4" w14:paraId="7B5EBDD3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A2535" w14:textId="5F09C46D" w:rsidR="00B07C81" w:rsidRPr="00966BA4" w:rsidRDefault="003F3B23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/>
                <w:lang w:val="es-419"/>
              </w:rPr>
              <w:t>Cultivos</w:t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CC9E6" w14:textId="77777777" w:rsidR="003F3B23" w:rsidRPr="00966BA4" w:rsidRDefault="003F3B23" w:rsidP="003F3B23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lang w:val="es-419"/>
              </w:rPr>
              <w:t>Sub-Unidas</w:t>
            </w:r>
          </w:p>
          <w:p w14:paraId="7AE06406" w14:textId="567A6BF9" w:rsidR="00B07C81" w:rsidRPr="00966BA4" w:rsidRDefault="003F3B23" w:rsidP="003F3B23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2BC1">
              <w:rPr>
                <w:bCs/>
                <w:iCs/>
                <w:lang w:val="es-419"/>
              </w:rPr>
            </w:r>
            <w:r w:rsidR="00EC2B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todas subunidades</w:t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2FA1" w14:textId="77777777" w:rsidR="003F3B23" w:rsidRPr="00966BA4" w:rsidRDefault="003F3B23" w:rsidP="003F3B23">
            <w:pPr>
              <w:rPr>
                <w:b/>
                <w:szCs w:val="22"/>
                <w:lang w:val="es-419"/>
              </w:rPr>
            </w:pPr>
            <w:r w:rsidRPr="00966BA4">
              <w:rPr>
                <w:b/>
                <w:lang w:val="es-419"/>
              </w:rPr>
              <w:t>Campos</w:t>
            </w:r>
          </w:p>
          <w:p w14:paraId="3DC7A4F0" w14:textId="3230ED8F" w:rsidR="00B07C81" w:rsidRPr="00966BA4" w:rsidRDefault="003F3B23" w:rsidP="003F3B23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Cs/>
                <w:iCs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bCs/>
                <w:iCs/>
                <w:lang w:val="es-419"/>
              </w:rPr>
              <w:instrText xml:space="preserve"> FORMCHECKBOX </w:instrText>
            </w:r>
            <w:r w:rsidR="00EC2BC1">
              <w:rPr>
                <w:bCs/>
                <w:iCs/>
                <w:lang w:val="es-419"/>
              </w:rPr>
            </w:r>
            <w:r w:rsidR="00EC2BC1">
              <w:rPr>
                <w:bCs/>
                <w:iCs/>
                <w:lang w:val="es-419"/>
              </w:rPr>
              <w:fldChar w:fldCharType="separate"/>
            </w:r>
            <w:r w:rsidRPr="00966BA4">
              <w:rPr>
                <w:bCs/>
                <w:iCs/>
                <w:lang w:val="es-419"/>
              </w:rPr>
              <w:fldChar w:fldCharType="end"/>
            </w:r>
            <w:r w:rsidRPr="00966BA4">
              <w:rPr>
                <w:bCs/>
                <w:iCs/>
                <w:lang w:val="es-419"/>
              </w:rPr>
              <w:t xml:space="preserve"> Todos los campos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F5C90" w14:textId="44A9EA8E" w:rsidR="00B07C81" w:rsidRPr="00966BA4" w:rsidRDefault="003F3B23" w:rsidP="00B07C81">
            <w:pPr>
              <w:rPr>
                <w:sz w:val="8"/>
                <w:szCs w:val="8"/>
                <w:lang w:val="es-419"/>
              </w:rPr>
            </w:pPr>
            <w:r w:rsidRPr="00966BA4">
              <w:rPr>
                <w:b/>
                <w:sz w:val="20"/>
                <w:szCs w:val="20"/>
                <w:lang w:val="es-419"/>
              </w:rPr>
              <w:t>Etiquetas utilizadas en los productos que se exportarán</w:t>
            </w:r>
          </w:p>
        </w:tc>
      </w:tr>
      <w:tr w:rsidR="00B07C81" w:rsidRPr="00966BA4" w14:paraId="712D0E3C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54CB9" w14:textId="77777777" w:rsidR="00B07C81" w:rsidRPr="00966BA4" w:rsidRDefault="00B07C81" w:rsidP="00B07C81">
            <w:pPr>
              <w:rPr>
                <w:b/>
                <w:szCs w:val="22"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D45D2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C89CB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F801" w14:textId="3C4F2AC2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</w:t>
            </w:r>
            <w:r w:rsidR="003F3B23" w:rsidRPr="00966BA4">
              <w:rPr>
                <w:lang w:val="es-419"/>
              </w:rPr>
              <w:t xml:space="preserve">Minorista  </w:t>
            </w:r>
            <w:r w:rsidR="003F3B23"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3B23"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="003F3B23" w:rsidRPr="00966BA4">
              <w:rPr>
                <w:lang w:val="es-419"/>
              </w:rPr>
              <w:fldChar w:fldCharType="end"/>
            </w:r>
            <w:r w:rsidR="003F3B23" w:rsidRPr="00966BA4">
              <w:rPr>
                <w:lang w:val="es-419"/>
              </w:rPr>
              <w:t xml:space="preserve"> No minorista</w:t>
            </w:r>
          </w:p>
        </w:tc>
      </w:tr>
      <w:tr w:rsidR="00B07C81" w:rsidRPr="00966BA4" w14:paraId="4F651ADE" w14:textId="77777777" w:rsidTr="00B07C81">
        <w:trPr>
          <w:trHeight w:val="365"/>
          <w:jc w:val="center"/>
        </w:trPr>
        <w:tc>
          <w:tcPr>
            <w:tcW w:w="2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805C3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EE52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08984" w14:textId="77777777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lang w:val="es-419"/>
              </w:rPr>
              <w:fldChar w:fldCharType="end"/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82F8" w14:textId="567134FB" w:rsidR="00B07C81" w:rsidRPr="00966BA4" w:rsidRDefault="00B07C81" w:rsidP="00B07C81">
            <w:pPr>
              <w:rPr>
                <w:b/>
                <w:lang w:val="es-419"/>
              </w:rPr>
            </w:pPr>
            <w:r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Pr="00966BA4">
              <w:rPr>
                <w:lang w:val="es-419"/>
              </w:rPr>
              <w:fldChar w:fldCharType="end"/>
            </w:r>
            <w:r w:rsidRPr="00966BA4">
              <w:rPr>
                <w:lang w:val="es-419"/>
              </w:rPr>
              <w:t xml:space="preserve"> </w:t>
            </w:r>
            <w:r w:rsidR="003F3B23" w:rsidRPr="00966BA4">
              <w:rPr>
                <w:lang w:val="es-419"/>
              </w:rPr>
              <w:t xml:space="preserve">Minorista  </w:t>
            </w:r>
            <w:r w:rsidR="003F3B23" w:rsidRPr="00966BA4">
              <w:rPr>
                <w:lang w:val="es-419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F3B23" w:rsidRPr="00966BA4">
              <w:rPr>
                <w:lang w:val="es-419"/>
              </w:rPr>
              <w:instrText xml:space="preserve"> FORMCHECKBOX </w:instrText>
            </w:r>
            <w:r w:rsidR="00EC2BC1">
              <w:rPr>
                <w:lang w:val="es-419"/>
              </w:rPr>
            </w:r>
            <w:r w:rsidR="00EC2BC1">
              <w:rPr>
                <w:lang w:val="es-419"/>
              </w:rPr>
              <w:fldChar w:fldCharType="separate"/>
            </w:r>
            <w:r w:rsidR="003F3B23" w:rsidRPr="00966BA4">
              <w:rPr>
                <w:lang w:val="es-419"/>
              </w:rPr>
              <w:fldChar w:fldCharType="end"/>
            </w:r>
            <w:r w:rsidR="003F3B23" w:rsidRPr="00966BA4">
              <w:rPr>
                <w:lang w:val="es-419"/>
              </w:rPr>
              <w:t xml:space="preserve"> No minorista</w:t>
            </w:r>
          </w:p>
        </w:tc>
      </w:tr>
      <w:tr w:rsidR="00B07C81" w:rsidRPr="00966BA4" w14:paraId="2D402F00" w14:textId="77777777" w:rsidTr="00B07C81">
        <w:trPr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8805" w14:textId="77777777" w:rsidR="00B07C81" w:rsidRPr="00966BA4" w:rsidRDefault="00B07C81" w:rsidP="00B07C81">
            <w:pPr>
              <w:rPr>
                <w:b/>
                <w:iCs/>
                <w:szCs w:val="20"/>
                <w:lang w:val="es-419"/>
              </w:rPr>
            </w:pPr>
            <w:r w:rsidRPr="00966BA4">
              <w:rPr>
                <w:b/>
                <w:iCs/>
                <w:szCs w:val="20"/>
                <w:lang w:val="es-419"/>
              </w:rPr>
              <w:t xml:space="preserve">B.  Verificación de los Documentos de Exportación </w:t>
            </w:r>
          </w:p>
          <w:p w14:paraId="32A30BB2" w14:textId="77777777" w:rsidR="00B07C81" w:rsidRPr="00966BA4" w:rsidRDefault="00B07C81" w:rsidP="00B07C81">
            <w:pPr>
              <w:pStyle w:val="ListParagraph"/>
              <w:numPr>
                <w:ilvl w:val="0"/>
                <w:numId w:val="46"/>
              </w:numPr>
              <w:ind w:left="405"/>
              <w:rPr>
                <w:iCs/>
                <w:szCs w:val="20"/>
                <w:lang w:val="es-419"/>
              </w:rPr>
            </w:pPr>
            <w:r w:rsidRPr="00966BA4">
              <w:rPr>
                <w:lang w:val="es-419"/>
              </w:rPr>
              <w:t xml:space="preserve">¿Entiende que, antes de enviar productos al Reino Unido-Gran Bretaña, debe notificar a QCS y solicitar un Certificado de inspección antes de que los productos salgan de los Estados Unidos? Si </w:t>
            </w:r>
            <w:r w:rsidRPr="00966BA4">
              <w:rPr>
                <w:iCs/>
                <w:szCs w:val="20"/>
                <w:lang w:val="es-419"/>
              </w:rPr>
              <w:t xml:space="preserve"> </w:t>
            </w:r>
            <w:r w:rsidRPr="00966BA4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iCs/>
                <w:szCs w:val="20"/>
                <w:lang w:val="es-419"/>
              </w:rPr>
              <w:instrText xml:space="preserve"> FORMCHECKBOX </w:instrText>
            </w:r>
            <w:r w:rsidR="00EC2BC1">
              <w:rPr>
                <w:iCs/>
                <w:szCs w:val="20"/>
                <w:lang w:val="es-419"/>
              </w:rPr>
            </w:r>
            <w:r w:rsidR="00EC2BC1">
              <w:rPr>
                <w:iCs/>
                <w:szCs w:val="20"/>
                <w:lang w:val="es-419"/>
              </w:rPr>
              <w:fldChar w:fldCharType="separate"/>
            </w:r>
            <w:r w:rsidRPr="00966BA4">
              <w:rPr>
                <w:iCs/>
                <w:szCs w:val="20"/>
                <w:lang w:val="es-419"/>
              </w:rPr>
              <w:fldChar w:fldCharType="end"/>
            </w:r>
            <w:r w:rsidRPr="00966BA4">
              <w:rPr>
                <w:iCs/>
                <w:szCs w:val="20"/>
                <w:lang w:val="es-419"/>
              </w:rPr>
              <w:t xml:space="preserve">  No </w:t>
            </w:r>
            <w:r w:rsidRPr="00966BA4">
              <w:rPr>
                <w:iCs/>
                <w:szCs w:val="20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iCs/>
                <w:szCs w:val="20"/>
                <w:lang w:val="es-419"/>
              </w:rPr>
              <w:instrText xml:space="preserve"> FORMCHECKBOX </w:instrText>
            </w:r>
            <w:r w:rsidR="00EC2BC1">
              <w:rPr>
                <w:iCs/>
                <w:szCs w:val="20"/>
                <w:lang w:val="es-419"/>
              </w:rPr>
            </w:r>
            <w:r w:rsidR="00EC2BC1">
              <w:rPr>
                <w:iCs/>
                <w:szCs w:val="20"/>
                <w:lang w:val="es-419"/>
              </w:rPr>
              <w:fldChar w:fldCharType="separate"/>
            </w:r>
            <w:r w:rsidRPr="00966BA4">
              <w:rPr>
                <w:iCs/>
                <w:szCs w:val="20"/>
                <w:lang w:val="es-419"/>
              </w:rPr>
              <w:fldChar w:fldCharType="end"/>
            </w:r>
          </w:p>
          <w:p w14:paraId="34048A73" w14:textId="16D25FE8" w:rsidR="00B07C81" w:rsidRPr="00966BA4" w:rsidRDefault="00B07C81" w:rsidP="00B07C81">
            <w:pPr>
              <w:pStyle w:val="ListParagraph"/>
              <w:numPr>
                <w:ilvl w:val="0"/>
                <w:numId w:val="46"/>
              </w:numPr>
              <w:ind w:left="405"/>
              <w:rPr>
                <w:lang w:val="es-419"/>
              </w:rPr>
            </w:pPr>
            <w:r w:rsidRPr="00966BA4">
              <w:rPr>
                <w:lang w:val="es-419"/>
              </w:rPr>
              <w:t>¿Entiende que, antes de enviar productos al Reino Unido-</w:t>
            </w:r>
            <w:proofErr w:type="gramStart"/>
            <w:r w:rsidRPr="00966BA4">
              <w:rPr>
                <w:lang w:val="es-419"/>
              </w:rPr>
              <w:t xml:space="preserve">Irlanda del Norte, debe notificar a QCS y solicitar un Certificado de Inspección a través del European Union’s Trade Control and Expert System (TRACES) antes de que los productos salgan de Estados </w:t>
            </w:r>
            <w:r w:rsidR="004C35D4" w:rsidRPr="00966BA4">
              <w:rPr>
                <w:lang w:val="es-419"/>
              </w:rPr>
              <w:t>Unidos?</w:t>
            </w:r>
            <w:proofErr w:type="gramEnd"/>
            <w:r w:rsidRPr="00966BA4">
              <w:rPr>
                <w:lang w:val="es-419"/>
              </w:rPr>
              <w:t xml:space="preserve"> </w:t>
            </w:r>
            <w:r w:rsidRPr="00966BA4">
              <w:rPr>
                <w:iCs/>
                <w:szCs w:val="20"/>
                <w:lang w:val="es-419"/>
              </w:rPr>
              <w:t xml:space="preserve">Si </w:t>
            </w:r>
            <w:r w:rsidRPr="00966BA4">
              <w:rPr>
                <w:iCs/>
                <w:szCs w:val="20"/>
                <w:lang w:val="es-419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iCs/>
                <w:szCs w:val="20"/>
                <w:lang w:val="es-419"/>
              </w:rPr>
              <w:instrText xml:space="preserve"> FORMCHECKBOX </w:instrText>
            </w:r>
            <w:r w:rsidR="00EC2BC1">
              <w:rPr>
                <w:iCs/>
                <w:szCs w:val="20"/>
                <w:lang w:val="es-419"/>
              </w:rPr>
            </w:r>
            <w:r w:rsidR="00EC2BC1">
              <w:rPr>
                <w:iCs/>
                <w:szCs w:val="20"/>
                <w:lang w:val="es-419"/>
              </w:rPr>
              <w:fldChar w:fldCharType="separate"/>
            </w:r>
            <w:r w:rsidRPr="00966BA4">
              <w:rPr>
                <w:iCs/>
                <w:szCs w:val="20"/>
                <w:lang w:val="es-419"/>
              </w:rPr>
              <w:fldChar w:fldCharType="end"/>
            </w:r>
            <w:r w:rsidRPr="00966BA4">
              <w:rPr>
                <w:iCs/>
                <w:szCs w:val="20"/>
                <w:lang w:val="es-419"/>
              </w:rPr>
              <w:t xml:space="preserve">  No </w:t>
            </w:r>
            <w:r w:rsidRPr="00966BA4">
              <w:rPr>
                <w:iCs/>
                <w:szCs w:val="20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iCs/>
                <w:szCs w:val="20"/>
                <w:lang w:val="es-419"/>
              </w:rPr>
              <w:instrText xml:space="preserve"> FORMCHECKBOX </w:instrText>
            </w:r>
            <w:r w:rsidR="00EC2BC1">
              <w:rPr>
                <w:iCs/>
                <w:szCs w:val="20"/>
                <w:lang w:val="es-419"/>
              </w:rPr>
            </w:r>
            <w:r w:rsidR="00EC2BC1">
              <w:rPr>
                <w:iCs/>
                <w:szCs w:val="20"/>
                <w:lang w:val="es-419"/>
              </w:rPr>
              <w:fldChar w:fldCharType="separate"/>
            </w:r>
            <w:r w:rsidRPr="00966BA4">
              <w:rPr>
                <w:iCs/>
                <w:szCs w:val="20"/>
                <w:lang w:val="es-419"/>
              </w:rPr>
              <w:fldChar w:fldCharType="end"/>
            </w:r>
          </w:p>
        </w:tc>
      </w:tr>
      <w:tr w:rsidR="00B07C81" w:rsidRPr="00966BA4" w14:paraId="1A45A042" w14:textId="77777777" w:rsidTr="00B07C81">
        <w:trPr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7E8F2" w14:textId="233F37B4" w:rsidR="00B07C81" w:rsidRPr="00966BA4" w:rsidRDefault="00B07C81" w:rsidP="00B07C81">
            <w:pPr>
              <w:pStyle w:val="ListParagraph"/>
              <w:ind w:left="21"/>
              <w:rPr>
                <w:b/>
                <w:iCs/>
                <w:szCs w:val="20"/>
                <w:lang w:val="es-419"/>
              </w:rPr>
            </w:pPr>
            <w:r w:rsidRPr="00966BA4">
              <w:rPr>
                <w:b/>
                <w:iCs/>
                <w:szCs w:val="20"/>
                <w:lang w:val="es-419"/>
              </w:rPr>
              <w:t>C</w:t>
            </w:r>
            <w:r w:rsidR="004C35D4">
              <w:rPr>
                <w:b/>
                <w:iCs/>
                <w:szCs w:val="20"/>
                <w:lang w:val="es-419"/>
              </w:rPr>
              <w:t>.</w:t>
            </w:r>
            <w:r w:rsidRPr="00966BA4">
              <w:rPr>
                <w:b/>
                <w:iCs/>
                <w:szCs w:val="20"/>
                <w:lang w:val="es-419"/>
              </w:rPr>
              <w:t xml:space="preserve"> Etiquetado</w:t>
            </w:r>
          </w:p>
          <w:p w14:paraId="51904C80" w14:textId="77777777" w:rsidR="00B07C81" w:rsidRPr="00966BA4" w:rsidRDefault="00B07C81" w:rsidP="00B07C81">
            <w:pPr>
              <w:jc w:val="both"/>
              <w:rPr>
                <w:sz w:val="21"/>
                <w:szCs w:val="21"/>
                <w:lang w:val="es-419"/>
              </w:rPr>
            </w:pPr>
            <w:r w:rsidRPr="00966BA4">
              <w:rPr>
                <w:sz w:val="21"/>
                <w:szCs w:val="21"/>
                <w:u w:val="single"/>
                <w:lang w:val="es-419"/>
              </w:rPr>
              <w:t>TODAS las etiquetas de los productos destinados al Reino Unido deben enviarse a QCS para su revisión y aprobación antes de comercializar/exportar el producto</w:t>
            </w:r>
            <w:r w:rsidRPr="00966BA4">
              <w:rPr>
                <w:sz w:val="21"/>
                <w:szCs w:val="21"/>
                <w:lang w:val="es-419"/>
              </w:rPr>
              <w:t>. Los requisitos de etiquetado son específicos y complejos, y los productos exportados deben cumplir con los requisitos de etiquetado en el país de destino. Si no se etiqueta correctamente, el producto puede ser rechazado para la exportación.</w:t>
            </w:r>
          </w:p>
          <w:p w14:paraId="27D3BA5F" w14:textId="77777777" w:rsidR="00B07C81" w:rsidRPr="00966BA4" w:rsidRDefault="00B07C81" w:rsidP="00B07C81">
            <w:pPr>
              <w:contextualSpacing/>
              <w:jc w:val="both"/>
              <w:rPr>
                <w:b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 xml:space="preserve">REQUERIMENTOS DEL ETIQUETADO </w:t>
            </w:r>
          </w:p>
          <w:p w14:paraId="00A18942" w14:textId="77777777" w:rsidR="00B07C81" w:rsidRPr="00966BA4" w:rsidRDefault="00B07C81" w:rsidP="00B07C81">
            <w:pPr>
              <w:pStyle w:val="ListParagraph"/>
              <w:numPr>
                <w:ilvl w:val="0"/>
                <w:numId w:val="1"/>
              </w:numPr>
              <w:rPr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 xml:space="preserve">Descripción general: </w:t>
            </w:r>
            <w:r w:rsidRPr="00966BA4">
              <w:rPr>
                <w:sz w:val="21"/>
                <w:szCs w:val="21"/>
                <w:lang w:val="es-419"/>
              </w:rPr>
              <w:t xml:space="preserve">Use el enlace para obtener una descripción general de las reglas para el etiquetado de productos orgánicos certificados por USDA para exportar al Reino Unido: </w:t>
            </w:r>
            <w:hyperlink r:id="rId12" w:history="1">
              <w:r w:rsidRPr="00966BA4">
                <w:rPr>
                  <w:rStyle w:val="Hyperlink"/>
                  <w:sz w:val="21"/>
                  <w:szCs w:val="21"/>
                  <w:lang w:val="es-419"/>
                </w:rPr>
                <w:t>Organic food labelling rules</w:t>
              </w:r>
            </w:hyperlink>
          </w:p>
          <w:p w14:paraId="501B6C09" w14:textId="77777777" w:rsidR="00B07C81" w:rsidRPr="00966BA4" w:rsidRDefault="00B07C81" w:rsidP="00B07C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Categoría de etiquetado</w:t>
            </w:r>
            <w:r w:rsidRPr="00966BA4">
              <w:rPr>
                <w:sz w:val="21"/>
                <w:szCs w:val="21"/>
                <w:lang w:val="es-419"/>
              </w:rPr>
              <w:t>: El Reino Unido permite que los alimentos preenvasados se etiqueten como "orgánicos" si al menos el 95 % de los ingredientes de origen agrícola son orgánicos. No hay una categoría de etiquetado "100% orgánico".</w:t>
            </w:r>
          </w:p>
          <w:p w14:paraId="470C84EA" w14:textId="77777777" w:rsidR="00B07C81" w:rsidRPr="00966BA4" w:rsidRDefault="00B07C81" w:rsidP="00B07C81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="Arial"/>
                <w:sz w:val="21"/>
                <w:szCs w:val="21"/>
                <w:lang w:val="es-419"/>
              </w:rPr>
            </w:pPr>
            <w:r w:rsidRPr="00966BA4">
              <w:rPr>
                <w:b/>
                <w:sz w:val="21"/>
                <w:szCs w:val="21"/>
                <w:lang w:val="es-419"/>
              </w:rPr>
              <w:t>Declaración del origen agrícola:</w:t>
            </w:r>
            <w:r w:rsidRPr="00966BA4">
              <w:rPr>
                <w:rFonts w:cs="Arial"/>
                <w:sz w:val="21"/>
                <w:szCs w:val="21"/>
                <w:lang w:val="es-419"/>
              </w:rPr>
              <w:t xml:space="preserve"> La declaración ‘Non-UK Agriculture’ debe colocarse en productos en los que el 98% o más de los ingredientes se produzcan fuera del Reino Unido.</w:t>
            </w:r>
          </w:p>
          <w:p w14:paraId="4653DCAD" w14:textId="77777777" w:rsidR="00B07C81" w:rsidRPr="00966BA4" w:rsidRDefault="00B07C81" w:rsidP="00B07C81">
            <w:pPr>
              <w:pStyle w:val="ListParagraph"/>
              <w:numPr>
                <w:ilvl w:val="0"/>
                <w:numId w:val="45"/>
              </w:numPr>
              <w:ind w:left="315"/>
              <w:rPr>
                <w:lang w:val="es-419"/>
              </w:rPr>
            </w:pPr>
            <w:r w:rsidRPr="00966BA4">
              <w:rPr>
                <w:szCs w:val="22"/>
                <w:lang w:val="es-419"/>
              </w:rPr>
              <w:t>Adjunte una copia de cada etiqueta minorista y no minorista que se usará en productos destinados al Reino Unido. Todas las etiquetas deben ser revisadas y aprobadas por QCS antes de su uso</w:t>
            </w:r>
            <w:r w:rsidRPr="00966BA4">
              <w:rPr>
                <w:lang w:val="es-419"/>
              </w:rPr>
              <w:t xml:space="preserve">. </w:t>
            </w:r>
            <w:r w:rsidRPr="00966BA4">
              <w:rPr>
                <w:szCs w:val="22"/>
                <w:lang w:val="es-419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66BA4">
              <w:rPr>
                <w:szCs w:val="22"/>
                <w:lang w:val="es-419"/>
              </w:rPr>
              <w:instrText xml:space="preserve"> FORMCHECKBOX </w:instrText>
            </w:r>
            <w:r w:rsidR="00EC2BC1">
              <w:rPr>
                <w:szCs w:val="22"/>
                <w:lang w:val="es-419"/>
              </w:rPr>
            </w:r>
            <w:r w:rsidR="00EC2BC1">
              <w:rPr>
                <w:szCs w:val="22"/>
                <w:lang w:val="es-419"/>
              </w:rPr>
              <w:fldChar w:fldCharType="separate"/>
            </w:r>
            <w:r w:rsidRPr="00966BA4">
              <w:rPr>
                <w:szCs w:val="22"/>
                <w:lang w:val="es-419"/>
              </w:rPr>
              <w:fldChar w:fldCharType="end"/>
            </w:r>
            <w:r w:rsidRPr="00966BA4">
              <w:rPr>
                <w:szCs w:val="22"/>
                <w:lang w:val="es-419"/>
              </w:rPr>
              <w:t xml:space="preserve"> Adjunto</w:t>
            </w:r>
          </w:p>
        </w:tc>
      </w:tr>
      <w:tr w:rsidR="00B07C81" w:rsidRPr="00966BA4" w14:paraId="352007F6" w14:textId="77777777" w:rsidTr="00B07C81">
        <w:trPr>
          <w:trHeight w:val="377"/>
          <w:jc w:val="center"/>
        </w:trPr>
        <w:tc>
          <w:tcPr>
            <w:tcW w:w="10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BB6C" w14:textId="77777777" w:rsidR="00B07C81" w:rsidRPr="00966BA4" w:rsidRDefault="00B07C81" w:rsidP="00B07C81">
            <w:pPr>
              <w:rPr>
                <w:rStyle w:val="Ttulo1Car"/>
                <w:iCs w:val="0"/>
                <w:lang w:val="es-419"/>
              </w:rPr>
            </w:pPr>
            <w:r w:rsidRPr="00966BA4">
              <w:rPr>
                <w:b/>
                <w:lang w:val="es-419"/>
              </w:rPr>
              <w:t>Declaración</w:t>
            </w:r>
            <w:r w:rsidRPr="00966BA4">
              <w:rPr>
                <w:b/>
                <w:lang w:val="es-419"/>
              </w:rPr>
              <w:br/>
            </w:r>
            <w:r w:rsidRPr="00966BA4">
              <w:rPr>
                <w:sz w:val="20"/>
                <w:szCs w:val="20"/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966BA4">
              <w:rPr>
                <w:sz w:val="20"/>
                <w:szCs w:val="20"/>
                <w:lang w:val="es-419"/>
              </w:rPr>
              <w:t>del mismo</w:t>
            </w:r>
            <w:proofErr w:type="gramEnd"/>
            <w:r w:rsidRPr="00966BA4">
              <w:rPr>
                <w:sz w:val="20"/>
                <w:szCs w:val="20"/>
                <w:lang w:val="es-419"/>
              </w:rPr>
              <w:t xml:space="preserve">, que todas las aseveraciones hechas en esta </w:t>
            </w:r>
            <w:r w:rsidRPr="00966BA4">
              <w:rPr>
                <w:b/>
                <w:bCs/>
                <w:sz w:val="20"/>
                <w:szCs w:val="20"/>
                <w:lang w:val="es-419"/>
              </w:rPr>
              <w:t>Declaración de Acuerdo de Equivalencia Estados Unidos-</w:t>
            </w:r>
            <w:r w:rsidRPr="00966BA4">
              <w:rPr>
                <w:lang w:val="es-419"/>
              </w:rPr>
              <w:t xml:space="preserve">UK </w:t>
            </w:r>
            <w:r w:rsidRPr="00966BA4">
              <w:rPr>
                <w:sz w:val="20"/>
                <w:szCs w:val="20"/>
                <w:lang w:val="es-419"/>
              </w:rPr>
              <w:t>son verdaderas y correctas.  Estoy de acuerdo en proporcionar más información según lo requiera QCS y los representantes autorizados del USDA NOP</w:t>
            </w:r>
            <w:r w:rsidRPr="00966BA4">
              <w:rPr>
                <w:lang w:val="es-419"/>
              </w:rPr>
              <w:t>.</w:t>
            </w:r>
          </w:p>
        </w:tc>
      </w:tr>
      <w:tr w:rsidR="00B07C81" w:rsidRPr="00966BA4" w14:paraId="309C25B7" w14:textId="77777777" w:rsidTr="00B07C81">
        <w:trPr>
          <w:trHeight w:val="377"/>
          <w:jc w:val="center"/>
        </w:trPr>
        <w:tc>
          <w:tcPr>
            <w:tcW w:w="3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E273C" w14:textId="77777777" w:rsidR="00B07C81" w:rsidRPr="00966BA4" w:rsidRDefault="00B07C81" w:rsidP="00B07C81">
            <w:pPr>
              <w:rPr>
                <w:rFonts w:cs="Arial"/>
                <w:szCs w:val="20"/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>Firma: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 xml:space="preserve"> 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lang w:val="es-419"/>
              </w:rPr>
              <w:t xml:space="preserve">                                                                  </w:t>
            </w: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3EB7B" w14:textId="77777777" w:rsidR="00B07C81" w:rsidRPr="00966BA4" w:rsidRDefault="00B07C81" w:rsidP="00B07C81">
            <w:pPr>
              <w:rPr>
                <w:rFonts w:cs="Arial"/>
                <w:szCs w:val="20"/>
                <w:lang w:val="es-419"/>
              </w:rPr>
            </w:pPr>
            <w:r w:rsidRPr="00966BA4">
              <w:rPr>
                <w:szCs w:val="20"/>
                <w:lang w:val="es-419"/>
              </w:rPr>
              <w:t>Título (Cargo):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 xml:space="preserve"> 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end"/>
            </w:r>
            <w:r w:rsidRPr="00966BA4">
              <w:rPr>
                <w:szCs w:val="20"/>
                <w:lang w:val="es-419"/>
              </w:rPr>
              <w:t xml:space="preserve">                                                          </w:t>
            </w: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C0D9" w14:textId="77777777" w:rsidR="00B07C81" w:rsidRPr="00966BA4" w:rsidRDefault="00B07C81" w:rsidP="00B07C81">
            <w:pPr>
              <w:rPr>
                <w:rFonts w:cs="Arial"/>
                <w:szCs w:val="20"/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>Fecha:</w:t>
            </w:r>
            <w:r w:rsidRPr="00966BA4">
              <w:rPr>
                <w:szCs w:val="20"/>
                <w:lang w:val="es-419"/>
              </w:rPr>
              <w:t xml:space="preserve"> 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begin">
                <w:ffData>
                  <w:name w:val="Text850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t> </w:t>
            </w:r>
            <w:r w:rsidRPr="00966BA4">
              <w:rPr>
                <w:rFonts w:ascii="Garamond" w:hAnsi="Garamond"/>
                <w:b/>
                <w:bCs/>
                <w:iCs/>
                <w:szCs w:val="20"/>
                <w:lang w:val="es-419"/>
              </w:rPr>
              <w:fldChar w:fldCharType="end"/>
            </w:r>
          </w:p>
        </w:tc>
      </w:tr>
    </w:tbl>
    <w:p w14:paraId="533A4BC1" w14:textId="77777777" w:rsidR="00A804F3" w:rsidRPr="00966BA4" w:rsidRDefault="00A804F3" w:rsidP="00A804F3">
      <w:pPr>
        <w:rPr>
          <w:vanish/>
          <w:lang w:val="es-419"/>
        </w:rPr>
      </w:pPr>
      <w:bookmarkStart w:id="5" w:name="OGP17"/>
      <w:bookmarkEnd w:id="0"/>
      <w:bookmarkEnd w:id="1"/>
      <w:bookmarkEnd w:id="2"/>
      <w:bookmarkEnd w:id="5"/>
    </w:p>
    <w:sectPr w:rsidR="00A804F3" w:rsidRPr="00966BA4" w:rsidSect="0068787C">
      <w:headerReference w:type="default" r:id="rId13"/>
      <w:footerReference w:type="default" r:id="rId14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68E224F9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1C3B2</w:t>
    </w:r>
    <w:r w:rsidR="004C35D4">
      <w:rPr>
        <w:sz w:val="16"/>
        <w:szCs w:val="16"/>
      </w:rPr>
      <w:t>5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6" w:name="_Hlk37057715"/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4F7414EB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3A8AFE81" w:rsidR="000A0961" w:rsidRPr="00A34A3A" w:rsidRDefault="006917CB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República</w:t>
          </w:r>
          <w:r w:rsidR="000A0961"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="000A0961"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6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TOYlx5FUHyw5k0HKifFAHLJV9xT2COxeWQx0pFBJYLyKz/B/SCWJ1JdMAaI2FrSWhhpnOz1cKiF9fKhkeexK/Q==" w:salt="jLhr0m4h7uebfn7DdAazl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76EAC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3B23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5D4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57687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17CB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6D2C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22E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E65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55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C81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333A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183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4E6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BC1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uk/guidance/organic-food-labelling-rules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ervices/organic-certification/international-trade/U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3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4391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2023-01-09T05:41:00Z</dcterms:created>
  <dcterms:modified xsi:type="dcterms:W3CDTF">2023-01-09T05:41:00Z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